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296C857A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604136"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5AC0CB4C" w:rsidR="00C23023" w:rsidRPr="005F00A8" w:rsidRDefault="005F00A8" w:rsidP="006942C8">
            <w:pPr>
              <w:pStyle w:val="xl28"/>
              <w:snapToGrid w:val="0"/>
              <w:spacing w:before="0" w:after="0"/>
              <w:rPr>
                <w:b/>
                <w:bCs/>
                <w:sz w:val="22"/>
                <w:szCs w:val="22"/>
              </w:rPr>
            </w:pPr>
            <w:r w:rsidRPr="005F00A8">
              <w:rPr>
                <w:b/>
                <w:bCs/>
                <w:sz w:val="22"/>
                <w:szCs w:val="22"/>
              </w:rPr>
              <w:t xml:space="preserve"> PG.SA-11</w:t>
            </w:r>
            <w:r w:rsidR="00604136">
              <w:rPr>
                <w:b/>
                <w:bCs/>
                <w:sz w:val="22"/>
                <w:szCs w:val="22"/>
              </w:rPr>
              <w:t>03-25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75A2077F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 xml:space="preserve">Locación de 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>inmueble</w:t>
            </w:r>
            <w:r w:rsidR="005F00A8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604136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s-MX" w:eastAsia="zh-CN"/>
              </w:rPr>
              <w:t>Quilmes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</w:t>
            </w:r>
            <w:r w:rsidR="005F00A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a dependencias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del </w:t>
            </w:r>
            <w:r w:rsidR="006942C8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5F00A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Quilmes. 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15210705" w:rsidR="0057417D" w:rsidRPr="006529D8" w:rsidRDefault="005F00A8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5F00A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Quilmes. Calle Hipólito Yrigoyen </w:t>
            </w:r>
            <w:proofErr w:type="spellStart"/>
            <w:r w:rsidRPr="005F00A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F00A8">
              <w:rPr>
                <w:bCs/>
                <w:sz w:val="22"/>
                <w:szCs w:val="19"/>
                <w:lang w:val="es-AR"/>
              </w:rPr>
              <w:t xml:space="preserve"> 475, 2do piso, Quilmes.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46643633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83360A">
              <w:rPr>
                <w:rFonts w:eastAsia="Arial"/>
                <w:b/>
                <w:bCs/>
                <w:sz w:val="20"/>
                <w:szCs w:val="20"/>
              </w:rPr>
              <w:t>19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83360A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83360A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="008E774E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83360A">
              <w:rPr>
                <w:rFonts w:eastAsia="Arial"/>
                <w:b/>
                <w:bCs/>
                <w:sz w:val="20"/>
                <w:szCs w:val="20"/>
              </w:rPr>
              <w:t xml:space="preserve">00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F00A8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CF16BB" w14:textId="77777777" w:rsidR="005F00A8" w:rsidRDefault="005F00A8" w:rsidP="005F00A8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</w:p>
          <w:p w14:paraId="1C13749D" w14:textId="316D7285" w:rsidR="005F00A8" w:rsidRDefault="005F00A8" w:rsidP="005F00A8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  <w:r w:rsidRPr="005F00A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Quilmes. Calle Hipólito Yrigoyen </w:t>
            </w:r>
            <w:proofErr w:type="spellStart"/>
            <w:r w:rsidRPr="005F00A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F00A8">
              <w:rPr>
                <w:bCs/>
                <w:sz w:val="22"/>
                <w:szCs w:val="19"/>
                <w:lang w:val="es-AR"/>
              </w:rPr>
              <w:t xml:space="preserve"> 475, 2do piso, Quilmes.</w:t>
            </w:r>
          </w:p>
          <w:p w14:paraId="32958D98" w14:textId="3AAD0E89" w:rsidR="005F00A8" w:rsidRPr="006529D8" w:rsidRDefault="005F00A8" w:rsidP="005F00A8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31C752F9" w:rsidR="005F00A8" w:rsidRPr="006529D8" w:rsidRDefault="005F00A8" w:rsidP="005F00A8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83360A">
              <w:rPr>
                <w:rFonts w:eastAsia="Arial"/>
                <w:b/>
                <w:bCs/>
                <w:sz w:val="20"/>
                <w:szCs w:val="20"/>
              </w:rPr>
              <w:t>19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83360A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2025 a las </w:t>
            </w:r>
            <w:r w:rsidR="0083360A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83360A">
              <w:rPr>
                <w:rFonts w:eastAsia="Arial"/>
                <w:b/>
                <w:bCs/>
                <w:sz w:val="20"/>
                <w:szCs w:val="20"/>
              </w:rPr>
              <w:t xml:space="preserve">00 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F00A8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F00A8" w:rsidRPr="006529D8" w:rsidRDefault="005F00A8" w:rsidP="005F00A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F00A8" w:rsidRPr="006529D8" w:rsidRDefault="005F00A8" w:rsidP="005F00A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F00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5F00A8" w:rsidRPr="006529D8" w:rsidRDefault="005F00A8" w:rsidP="005F00A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5F00A8" w:rsidRPr="006529D8" w:rsidRDefault="005F00A8" w:rsidP="005F00A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indicados,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F00A8" w:rsidRPr="006529D8" w:rsidRDefault="005F00A8" w:rsidP="005F00A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5F00A8" w:rsidRPr="006529D8" w:rsidRDefault="005F00A8" w:rsidP="005F00A8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4B5F9807" w:rsidR="007F0F20" w:rsidRPr="006529D8" w:rsidRDefault="005F00A8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604136">
              <w:rPr>
                <w:b/>
                <w:sz w:val="22"/>
                <w:szCs w:val="22"/>
              </w:rPr>
              <w:t>60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6412C9B4" w:rsidR="007F0F20" w:rsidRPr="006529D8" w:rsidRDefault="005F00A8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6C19EEDE" w:rsidR="007F0F20" w:rsidRPr="006529D8" w:rsidRDefault="005F00A8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PG.SA-11</w:t>
            </w:r>
            <w:r w:rsidR="00604136">
              <w:rPr>
                <w:rFonts w:eastAsia="Arial"/>
                <w:b/>
                <w:sz w:val="22"/>
                <w:szCs w:val="22"/>
              </w:rPr>
              <w:t>03</w:t>
            </w:r>
            <w:r>
              <w:rPr>
                <w:rFonts w:eastAsia="Arial"/>
                <w:b/>
                <w:sz w:val="22"/>
                <w:szCs w:val="22"/>
              </w:rPr>
              <w:t>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1229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A8"/>
    <w:rsid w:val="005F00CF"/>
    <w:rsid w:val="005F76AC"/>
    <w:rsid w:val="00604136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360A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1191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Maria Belen Cimalando</cp:lastModifiedBy>
  <cp:revision>10</cp:revision>
  <cp:lastPrinted>2025-08-08T16:20:00Z</cp:lastPrinted>
  <dcterms:created xsi:type="dcterms:W3CDTF">2025-03-27T14:13:00Z</dcterms:created>
  <dcterms:modified xsi:type="dcterms:W3CDTF">2025-08-08T16:20:00Z</dcterms:modified>
</cp:coreProperties>
</file>